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8D6C0C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0332D51E" w:rsidR="006A411C" w:rsidRPr="00584D44" w:rsidRDefault="00690CED" w:rsidP="0071166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86321159"/>
      <w:r w:rsidRPr="00690CED">
        <w:rPr>
          <w:rFonts w:ascii="Arial" w:hAnsi="Arial" w:cs="Arial"/>
          <w:b/>
          <w:bCs/>
          <w:sz w:val="22"/>
          <w:szCs w:val="22"/>
          <w:lang w:val="pl-PL" w:eastAsia="pl-PL"/>
        </w:rPr>
        <w:t>Remont drogi powiatowej Nr 1 152R relacji Borowa - Czermin - Wola Mielecka - Kiełków - Przecław na dług. 3,000 km w m. Borowa</w:t>
      </w:r>
      <w:bookmarkEnd w:id="0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B1B14" w14:textId="77777777" w:rsidR="00254A3C" w:rsidRDefault="00254A3C" w:rsidP="00AC1A4B">
      <w:r>
        <w:separator/>
      </w:r>
    </w:p>
  </w:endnote>
  <w:endnote w:type="continuationSeparator" w:id="0">
    <w:p w14:paraId="429D60E2" w14:textId="77777777" w:rsidR="00254A3C" w:rsidRDefault="00254A3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C467A" w14:textId="77777777" w:rsidR="00E176D2" w:rsidRDefault="00E176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6FC1B" w14:textId="77777777" w:rsidR="00E176D2" w:rsidRDefault="00E176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9B6E6" w14:textId="77777777" w:rsidR="00254A3C" w:rsidRDefault="00254A3C" w:rsidP="00AC1A4B">
      <w:r>
        <w:separator/>
      </w:r>
    </w:p>
  </w:footnote>
  <w:footnote w:type="continuationSeparator" w:id="0">
    <w:p w14:paraId="6C133DF0" w14:textId="77777777" w:rsidR="00254A3C" w:rsidRDefault="00254A3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257EE" w14:textId="77777777" w:rsidR="00E176D2" w:rsidRDefault="00E176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2FCD144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9363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E176D2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1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C81A7" w14:textId="77777777" w:rsidR="00E176D2" w:rsidRDefault="00E176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5FEF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A3C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97A8A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E44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534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4621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0CED"/>
    <w:rsid w:val="006915D2"/>
    <w:rsid w:val="0069363E"/>
    <w:rsid w:val="00697750"/>
    <w:rsid w:val="006A0A40"/>
    <w:rsid w:val="006A18FC"/>
    <w:rsid w:val="006A21E6"/>
    <w:rsid w:val="006A411C"/>
    <w:rsid w:val="006B1986"/>
    <w:rsid w:val="006B1B34"/>
    <w:rsid w:val="006B2620"/>
    <w:rsid w:val="006B7025"/>
    <w:rsid w:val="006C53DA"/>
    <w:rsid w:val="006C76A1"/>
    <w:rsid w:val="006D02F1"/>
    <w:rsid w:val="006D0FA9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166A"/>
    <w:rsid w:val="00720F95"/>
    <w:rsid w:val="00722698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2A4C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FAF"/>
    <w:rsid w:val="008D57D9"/>
    <w:rsid w:val="008D6B8E"/>
    <w:rsid w:val="008D6C0C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2987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53EB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60C5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76D2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21</cp:revision>
  <cp:lastPrinted>2021-01-22T11:33:00Z</cp:lastPrinted>
  <dcterms:created xsi:type="dcterms:W3CDTF">2021-02-17T13:12:00Z</dcterms:created>
  <dcterms:modified xsi:type="dcterms:W3CDTF">2021-10-28T12:44:00Z</dcterms:modified>
</cp:coreProperties>
</file>